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E5CF314" w:rsidR="00285FEE" w:rsidRDefault="004F55B3" w:rsidP="00C30F3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F55B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powiatowej Nr 1 161R klasy "G" – główna  z drogą powiatową Nr 1 142R klasy "L" – lokalna w m. Chorzelów wraz z uzyskaniem decyzji </w:t>
      </w:r>
      <w:proofErr w:type="spellStart"/>
      <w:r w:rsidRPr="004F55B3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7EC6" w14:textId="77777777" w:rsidR="00145B9A" w:rsidRDefault="00145B9A" w:rsidP="00AC1A4B">
      <w:r>
        <w:separator/>
      </w:r>
    </w:p>
  </w:endnote>
  <w:endnote w:type="continuationSeparator" w:id="0">
    <w:p w14:paraId="5C3011A3" w14:textId="77777777" w:rsidR="00145B9A" w:rsidRDefault="00145B9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216D8" w14:textId="77777777" w:rsidR="00EB5582" w:rsidRDefault="00EB55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CFDD" w14:textId="77777777" w:rsidR="00EB5582" w:rsidRDefault="00EB5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BFD14" w14:textId="77777777" w:rsidR="00145B9A" w:rsidRDefault="00145B9A" w:rsidP="00AC1A4B">
      <w:r>
        <w:separator/>
      </w:r>
    </w:p>
  </w:footnote>
  <w:footnote w:type="continuationSeparator" w:id="0">
    <w:p w14:paraId="6C308423" w14:textId="77777777" w:rsidR="00145B9A" w:rsidRDefault="00145B9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DA5E" w14:textId="77777777" w:rsidR="00EB5582" w:rsidRDefault="00EB55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5B03E9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F55B3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3E18" w14:textId="77777777" w:rsidR="00EB5582" w:rsidRDefault="00EB5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45B9A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37F6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55B3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671C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F3F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582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2021-02-17T13:06:00Z</dcterms:created>
  <dcterms:modified xsi:type="dcterms:W3CDTF">2021-09-08T12:12:00Z</dcterms:modified>
</cp:coreProperties>
</file>